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2E87" w:rsidRPr="00C4598E" w:rsidRDefault="00F11013" w:rsidP="00EE2E87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Č</w:t>
      </w:r>
      <w:bookmarkStart w:id="0" w:name="_GoBack"/>
      <w:bookmarkEnd w:id="0"/>
      <w:r w:rsidR="00EE2E87" w:rsidRPr="00C4598E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estné prohlášení o splnění KVALIFIKACE DODAVATELE</w:t>
      </w:r>
    </w:p>
    <w:p w:rsidR="00C4598E" w:rsidRDefault="00C4598E" w:rsidP="00EE2E87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</w:p>
    <w:p w:rsidR="00EE2E87" w:rsidRPr="00C4598E" w:rsidRDefault="00EE2E87" w:rsidP="00EE2E87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  <w:r w:rsidRPr="00C4598E">
        <w:rPr>
          <w:rFonts w:ascii="Verdana" w:hAnsi="Verdana"/>
          <w:bCs/>
          <w:sz w:val="20"/>
        </w:rPr>
        <w:t xml:space="preserve">k zakázce malého rozsahu na </w:t>
      </w:r>
      <w:r w:rsidR="00347BD4">
        <w:rPr>
          <w:rFonts w:ascii="Verdana" w:hAnsi="Verdana"/>
          <w:bCs/>
          <w:sz w:val="20"/>
        </w:rPr>
        <w:t>dodávky</w:t>
      </w:r>
      <w:r w:rsidRPr="00C4598E">
        <w:rPr>
          <w:rFonts w:ascii="Verdana" w:hAnsi="Verdana"/>
          <w:bCs/>
          <w:sz w:val="20"/>
        </w:rPr>
        <w:t xml:space="preserve"> v souladu s ustanovením dle §6 zákona č. </w:t>
      </w:r>
      <w:r w:rsidR="00051395">
        <w:rPr>
          <w:rFonts w:ascii="Verdana" w:hAnsi="Verdana"/>
          <w:bCs/>
          <w:sz w:val="20"/>
        </w:rPr>
        <w:t>134/2016</w:t>
      </w:r>
      <w:r w:rsidRPr="00C4598E">
        <w:rPr>
          <w:rFonts w:ascii="Verdana" w:hAnsi="Verdana"/>
          <w:bCs/>
          <w:sz w:val="20"/>
        </w:rPr>
        <w:t xml:space="preserve"> Sb., o veřejných zakázkách, ve znění pozdějších předpisů (dále jen „zákon“)</w:t>
      </w:r>
    </w:p>
    <w:p w:rsidR="00EE2E87" w:rsidRPr="002F0986" w:rsidRDefault="00EE2E87" w:rsidP="00EE2E87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EE2E87" w:rsidRPr="006D5F64" w:rsidTr="00A02D2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:rsidR="00EE2E87" w:rsidRPr="00347BD4" w:rsidRDefault="00347BD4" w:rsidP="00D55E14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347BD4">
              <w:rPr>
                <w:rFonts w:ascii="Verdana" w:hAnsi="Verdana"/>
                <w:b/>
                <w:bCs/>
                <w:color w:val="000000"/>
                <w:sz w:val="22"/>
                <w:szCs w:val="22"/>
                <w:lang w:eastAsia="cs-CZ"/>
              </w:rPr>
              <w:t>„</w:t>
            </w:r>
            <w:r w:rsidR="00563EAC" w:rsidRPr="00563EAC">
              <w:rPr>
                <w:rFonts w:ascii="Verdana" w:hAnsi="Verdana"/>
                <w:b/>
                <w:bCs/>
                <w:color w:val="000000"/>
                <w:sz w:val="22"/>
                <w:szCs w:val="22"/>
                <w:lang w:eastAsia="cs-CZ"/>
              </w:rPr>
              <w:t xml:space="preserve">Dodávka výpočetní techniky pro Město Kostelec nad Orlicí </w:t>
            </w:r>
            <w:r w:rsidRPr="00347BD4">
              <w:rPr>
                <w:rFonts w:ascii="Verdana" w:hAnsi="Verdana"/>
                <w:b/>
                <w:bCs/>
                <w:color w:val="000000"/>
                <w:sz w:val="22"/>
                <w:szCs w:val="22"/>
                <w:lang w:eastAsia="cs-CZ"/>
              </w:rPr>
              <w:t>“</w:t>
            </w:r>
          </w:p>
        </w:tc>
      </w:tr>
      <w:tr w:rsidR="00EE2E87" w:rsidRPr="006D5F64" w:rsidTr="00A02D2D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8453AE" w:rsidRPr="005F5FE9" w:rsidRDefault="008453AE" w:rsidP="008453A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5F5FE9">
              <w:rPr>
                <w:rFonts w:ascii="Verdana" w:hAnsi="Verdana"/>
                <w:b/>
                <w:sz w:val="20"/>
                <w:szCs w:val="20"/>
              </w:rPr>
              <w:t xml:space="preserve">Při zadání této zakázky se, s výjimkou </w:t>
            </w:r>
            <w:proofErr w:type="spellStart"/>
            <w:proofErr w:type="gramStart"/>
            <w:r w:rsidRPr="005F5FE9">
              <w:rPr>
                <w:rFonts w:ascii="Verdana" w:hAnsi="Verdana"/>
                <w:b/>
                <w:sz w:val="20"/>
                <w:szCs w:val="20"/>
              </w:rPr>
              <w:t>ust</w:t>
            </w:r>
            <w:proofErr w:type="spellEnd"/>
            <w:r w:rsidRPr="005F5FE9">
              <w:rPr>
                <w:rFonts w:ascii="Verdana" w:hAnsi="Verdana"/>
                <w:b/>
                <w:sz w:val="20"/>
                <w:szCs w:val="20"/>
              </w:rPr>
              <w:t>.§</w:t>
            </w:r>
            <w:proofErr w:type="gramEnd"/>
            <w:r w:rsidRPr="005F5FE9">
              <w:rPr>
                <w:rFonts w:ascii="Verdana" w:hAnsi="Verdana"/>
                <w:b/>
                <w:sz w:val="20"/>
                <w:szCs w:val="20"/>
              </w:rPr>
              <w:t xml:space="preserve"> 6, nepostupuje 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F5FE9">
              <w:rPr>
                <w:rFonts w:ascii="Verdana" w:hAnsi="Verdana"/>
                <w:b/>
                <w:sz w:val="20"/>
                <w:szCs w:val="20"/>
              </w:rPr>
              <w:t>podle zákona č.134/2016 Sb., o zadávání veřejných zakázek.</w:t>
            </w:r>
          </w:p>
          <w:p w:rsidR="00EE2E87" w:rsidRPr="00180BE6" w:rsidRDefault="00EE2E87" w:rsidP="00051395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  <w:tr w:rsidR="00EE2E87" w:rsidRPr="006D5F64" w:rsidTr="00A02D2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Sp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značka/</w:t>
            </w: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evid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</w:tbl>
    <w:p w:rsidR="00EE2E87" w:rsidRDefault="00EE2E87" w:rsidP="00EE2E8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EE2E87" w:rsidRPr="00276C70" w:rsidRDefault="00EE2E87" w:rsidP="00EE2E87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  <w:r w:rsidRPr="00276C70">
        <w:rPr>
          <w:rFonts w:ascii="Verdana" w:hAnsi="Verdana"/>
          <w:bCs/>
          <w:sz w:val="20"/>
          <w:szCs w:val="20"/>
        </w:rPr>
        <w:t xml:space="preserve">Dodavatel – společnost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firmu, sídlo a identifikační číslo],</w:t>
      </w:r>
      <w:r w:rsidRPr="00276C70">
        <w:rPr>
          <w:rFonts w:ascii="Verdana" w:hAnsi="Verdana"/>
          <w:bCs/>
          <w:sz w:val="20"/>
          <w:szCs w:val="20"/>
        </w:rPr>
        <w:t xml:space="preserve"> jednající prostřednictvím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jméno osoby a její funkci]</w:t>
      </w:r>
      <w:r w:rsidRPr="00276C70">
        <w:rPr>
          <w:rFonts w:ascii="Verdana" w:hAnsi="Verdana"/>
          <w:bCs/>
          <w:sz w:val="20"/>
          <w:szCs w:val="20"/>
        </w:rPr>
        <w:t xml:space="preserve"> (dále jen „dodavatel</w:t>
      </w:r>
      <w:proofErr w:type="gramStart"/>
      <w:r w:rsidRPr="00276C70">
        <w:rPr>
          <w:rFonts w:ascii="Verdana" w:hAnsi="Verdana"/>
          <w:bCs/>
          <w:sz w:val="20"/>
          <w:szCs w:val="20"/>
        </w:rPr>
        <w:t>),:</w:t>
      </w:r>
      <w:proofErr w:type="gramEnd"/>
      <w:r w:rsidRPr="00276C70">
        <w:rPr>
          <w:rFonts w:ascii="Verdana" w:hAnsi="Verdana"/>
          <w:bCs/>
          <w:sz w:val="20"/>
          <w:szCs w:val="20"/>
        </w:rPr>
        <w:t xml:space="preserve"> </w:t>
      </w:r>
    </w:p>
    <w:p w:rsidR="00EE2E87" w:rsidRDefault="00EE2E87" w:rsidP="00EE2E87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</w:p>
    <w:p w:rsidR="00EE2E87" w:rsidRPr="00C70EE7" w:rsidRDefault="00EE2E87" w:rsidP="00EE2E87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čestně </w:t>
      </w:r>
      <w:r>
        <w:rPr>
          <w:rFonts w:ascii="Verdana" w:hAnsi="Verdana"/>
          <w:bCs/>
          <w:sz w:val="20"/>
          <w:szCs w:val="20"/>
        </w:rPr>
        <w:t>prohlašuje</w:t>
      </w:r>
      <w:r w:rsidRPr="00C11142">
        <w:rPr>
          <w:rFonts w:ascii="Verdana" w:hAnsi="Verdana"/>
          <w:bCs/>
          <w:sz w:val="20"/>
          <w:szCs w:val="20"/>
        </w:rPr>
        <w:t xml:space="preserve">, že </w:t>
      </w:r>
      <w:r>
        <w:rPr>
          <w:rFonts w:ascii="Verdana" w:hAnsi="Verdana"/>
          <w:bCs/>
          <w:sz w:val="20"/>
          <w:szCs w:val="20"/>
        </w:rPr>
        <w:t xml:space="preserve">jako </w:t>
      </w:r>
      <w:r w:rsidRPr="00C11142">
        <w:rPr>
          <w:rFonts w:ascii="Verdana" w:hAnsi="Verdana"/>
          <w:bCs/>
          <w:sz w:val="20"/>
          <w:szCs w:val="20"/>
        </w:rPr>
        <w:t xml:space="preserve">dodavatel </w:t>
      </w:r>
      <w:r>
        <w:rPr>
          <w:rFonts w:ascii="Verdana" w:hAnsi="Verdana"/>
          <w:bCs/>
          <w:sz w:val="20"/>
          <w:szCs w:val="20"/>
        </w:rPr>
        <w:t xml:space="preserve">splňuje </w:t>
      </w:r>
      <w:r w:rsidRPr="00CC7CEC">
        <w:rPr>
          <w:rFonts w:ascii="Verdana" w:hAnsi="Verdana"/>
          <w:b/>
          <w:bCs/>
          <w:sz w:val="20"/>
          <w:szCs w:val="20"/>
        </w:rPr>
        <w:t>p</w:t>
      </w:r>
      <w:r>
        <w:rPr>
          <w:rFonts w:ascii="Verdana" w:hAnsi="Verdana"/>
          <w:b/>
          <w:bCs/>
          <w:sz w:val="20"/>
          <w:szCs w:val="20"/>
        </w:rPr>
        <w:t xml:space="preserve">rofesní </w:t>
      </w:r>
      <w:r w:rsidRPr="00C70EE7">
        <w:rPr>
          <w:rFonts w:ascii="Verdana" w:hAnsi="Verdana"/>
          <w:b/>
          <w:bCs/>
          <w:sz w:val="20"/>
          <w:szCs w:val="20"/>
        </w:rPr>
        <w:t>kvalifikační předpokl</w:t>
      </w:r>
      <w:r>
        <w:rPr>
          <w:rFonts w:ascii="Verdana" w:hAnsi="Verdana"/>
          <w:b/>
          <w:bCs/>
          <w:sz w:val="20"/>
          <w:szCs w:val="20"/>
        </w:rPr>
        <w:t>ady a to, že:</w:t>
      </w:r>
    </w:p>
    <w:p w:rsidR="00EE2E87" w:rsidRDefault="00EE2E87" w:rsidP="00EE2E87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:rsidR="00EE2E87" w:rsidRDefault="00EE2E87" w:rsidP="00EE2E87">
      <w:pPr>
        <w:pStyle w:val="Odstavecseseznamem"/>
        <w:numPr>
          <w:ilvl w:val="0"/>
          <w:numId w:val="20"/>
        </w:numPr>
        <w:spacing w:before="120" w:line="276" w:lineRule="auto"/>
        <w:ind w:left="284" w:hanging="284"/>
        <w:contextualSpacing/>
        <w:jc w:val="both"/>
        <w:rPr>
          <w:rFonts w:ascii="Verdana" w:hAnsi="Verdana" w:cs="Calibri"/>
          <w:sz w:val="20"/>
          <w:szCs w:val="20"/>
        </w:rPr>
      </w:pPr>
      <w:r w:rsidRPr="00764622">
        <w:rPr>
          <w:rFonts w:ascii="Verdana" w:hAnsi="Verdana" w:cs="Calibri"/>
          <w:sz w:val="20"/>
          <w:szCs w:val="20"/>
        </w:rPr>
        <w:t xml:space="preserve">je zapsán v obchodním rejstříku, či obdobné evidenci </w:t>
      </w:r>
    </w:p>
    <w:p w:rsidR="00EE2E87" w:rsidRPr="00EC6B43" w:rsidRDefault="00EE2E87" w:rsidP="00EB6F20">
      <w:pPr>
        <w:pStyle w:val="Odstavecseseznamem"/>
        <w:numPr>
          <w:ilvl w:val="0"/>
          <w:numId w:val="20"/>
        </w:numPr>
        <w:spacing w:before="120" w:line="276" w:lineRule="auto"/>
        <w:ind w:left="1004" w:hanging="284"/>
        <w:contextualSpacing/>
        <w:jc w:val="both"/>
        <w:rPr>
          <w:rFonts w:ascii="Verdana" w:hAnsi="Verdana" w:cs="Calibri"/>
          <w:sz w:val="20"/>
          <w:szCs w:val="20"/>
        </w:rPr>
      </w:pPr>
      <w:r w:rsidRPr="00EC6B43">
        <w:rPr>
          <w:rFonts w:ascii="Verdana" w:hAnsi="Verdana" w:cs="Calibri"/>
          <w:sz w:val="20"/>
          <w:szCs w:val="20"/>
        </w:rPr>
        <w:t xml:space="preserve">je držitelem oprávnění k podnikání podle zvláštních právních předpisů v rozsahu odpovídajícím předmětu veřejné zakázky, zejména doklad prokazující příslušné živnostenské oprávnění či licenci. </w:t>
      </w:r>
    </w:p>
    <w:p w:rsidR="00EE2E87" w:rsidRPr="00C11142" w:rsidRDefault="00EE2E87" w:rsidP="00EE2E87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V…………</w:t>
      </w:r>
      <w:r>
        <w:rPr>
          <w:rFonts w:ascii="Verdana" w:hAnsi="Verdana"/>
          <w:bCs/>
          <w:sz w:val="20"/>
          <w:szCs w:val="20"/>
        </w:rPr>
        <w:t>………</w:t>
      </w:r>
      <w:r w:rsidRPr="00C11142">
        <w:rPr>
          <w:rFonts w:ascii="Verdana" w:hAnsi="Verdana"/>
          <w:bCs/>
          <w:sz w:val="20"/>
          <w:szCs w:val="20"/>
        </w:rPr>
        <w:t>…………. dne ………</w:t>
      </w:r>
      <w:r>
        <w:rPr>
          <w:rFonts w:ascii="Verdana" w:hAnsi="Verdana"/>
          <w:bCs/>
          <w:sz w:val="20"/>
          <w:szCs w:val="20"/>
        </w:rPr>
        <w:t>…</w:t>
      </w:r>
      <w:r w:rsidRPr="00C11142">
        <w:rPr>
          <w:rFonts w:ascii="Verdana" w:hAnsi="Verdana"/>
          <w:bCs/>
          <w:sz w:val="20"/>
          <w:szCs w:val="20"/>
        </w:rPr>
        <w:t>……</w:t>
      </w:r>
    </w:p>
    <w:p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</w:p>
    <w:p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  <w:t xml:space="preserve">       ………………..……………………………</w:t>
      </w:r>
    </w:p>
    <w:p w:rsidR="00EE2E87" w:rsidRPr="00C11142" w:rsidRDefault="00EE2E87" w:rsidP="00EE2E87">
      <w:pPr>
        <w:spacing w:after="0"/>
        <w:ind w:left="4956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Razítko a podpis oprávněné </w:t>
      </w:r>
    </w:p>
    <w:p w:rsidR="00EE2E87" w:rsidRDefault="00EE2E87" w:rsidP="00EE2E87">
      <w:pPr>
        <w:spacing w:after="0"/>
        <w:ind w:left="432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        </w:t>
      </w:r>
      <w:r w:rsidRPr="00C11142">
        <w:rPr>
          <w:rFonts w:ascii="Verdana" w:hAnsi="Verdana"/>
          <w:bCs/>
          <w:sz w:val="20"/>
          <w:szCs w:val="20"/>
        </w:rPr>
        <w:tab/>
        <w:t xml:space="preserve">          osoby dodavatele</w:t>
      </w:r>
    </w:p>
    <w:p w:rsid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:rsid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:rsidR="00703135" w:rsidRP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Pozn. D</w:t>
      </w:r>
      <w:r w:rsidRPr="00C11142">
        <w:rPr>
          <w:rFonts w:ascii="Verdana" w:hAnsi="Verdana"/>
          <w:bCs/>
          <w:sz w:val="20"/>
          <w:szCs w:val="20"/>
        </w:rPr>
        <w:t>odavatel může použít jinou formu čestného prohlášení, z jehož obsahu bude zřejmé, že dodavatel kvalifikační předpoklady požadované zadavatelem splňuje</w:t>
      </w:r>
      <w:r>
        <w:rPr>
          <w:rFonts w:ascii="Verdana" w:hAnsi="Verdana"/>
          <w:bCs/>
          <w:sz w:val="20"/>
          <w:szCs w:val="20"/>
        </w:rPr>
        <w:t>.</w:t>
      </w:r>
    </w:p>
    <w:sectPr w:rsidR="00703135" w:rsidRPr="00EE2E87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2D2D" w:rsidRDefault="00A02D2D" w:rsidP="00FB3D69">
      <w:pPr>
        <w:spacing w:after="0" w:line="240" w:lineRule="auto"/>
      </w:pPr>
      <w:r>
        <w:separator/>
      </w:r>
    </w:p>
    <w:p w:rsidR="00A02D2D" w:rsidRDefault="00A02D2D"/>
  </w:endnote>
  <w:endnote w:type="continuationSeparator" w:id="0">
    <w:p w:rsidR="00A02D2D" w:rsidRDefault="00A02D2D" w:rsidP="00FB3D69">
      <w:pPr>
        <w:spacing w:after="0" w:line="240" w:lineRule="auto"/>
      </w:pPr>
      <w:r>
        <w:continuationSeparator/>
      </w:r>
    </w:p>
    <w:p w:rsidR="00A02D2D" w:rsidRDefault="00A02D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2D2D" w:rsidRPr="00AE6E1D" w:rsidRDefault="00A02D2D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9A2E29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9A2E29" w:rsidRPr="00AE6E1D">
      <w:rPr>
        <w:sz w:val="18"/>
        <w:szCs w:val="20"/>
      </w:rPr>
      <w:fldChar w:fldCharType="separate"/>
    </w:r>
    <w:r w:rsidR="00F66622">
      <w:rPr>
        <w:noProof/>
        <w:sz w:val="18"/>
        <w:szCs w:val="20"/>
      </w:rPr>
      <w:t>1</w:t>
    </w:r>
    <w:r w:rsidR="009A2E29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r w:rsidR="00563EAC">
      <w:rPr>
        <w:noProof/>
        <w:sz w:val="18"/>
        <w:szCs w:val="20"/>
      </w:rPr>
      <w:fldChar w:fldCharType="begin"/>
    </w:r>
    <w:r w:rsidR="00563EAC">
      <w:rPr>
        <w:noProof/>
        <w:sz w:val="18"/>
        <w:szCs w:val="20"/>
      </w:rPr>
      <w:instrText xml:space="preserve"> NUMPAGES   \* MERGEFORMAT </w:instrText>
    </w:r>
    <w:r w:rsidR="00563EAC">
      <w:rPr>
        <w:noProof/>
        <w:sz w:val="18"/>
        <w:szCs w:val="20"/>
      </w:rPr>
      <w:fldChar w:fldCharType="separate"/>
    </w:r>
    <w:r w:rsidR="00F66622" w:rsidRPr="00F66622">
      <w:rPr>
        <w:noProof/>
        <w:sz w:val="18"/>
        <w:szCs w:val="20"/>
      </w:rPr>
      <w:t>1</w:t>
    </w:r>
    <w:r w:rsidR="00563EAC">
      <w:rPr>
        <w:noProof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2D2D" w:rsidRDefault="00A02D2D" w:rsidP="00FB3D69">
      <w:pPr>
        <w:spacing w:after="0" w:line="240" w:lineRule="auto"/>
      </w:pPr>
      <w:r>
        <w:separator/>
      </w:r>
    </w:p>
    <w:p w:rsidR="00A02D2D" w:rsidRDefault="00A02D2D"/>
  </w:footnote>
  <w:footnote w:type="continuationSeparator" w:id="0">
    <w:p w:rsidR="00A02D2D" w:rsidRDefault="00A02D2D" w:rsidP="00FB3D69">
      <w:pPr>
        <w:spacing w:after="0" w:line="240" w:lineRule="auto"/>
      </w:pPr>
      <w:r>
        <w:continuationSeparator/>
      </w:r>
    </w:p>
    <w:p w:rsidR="00A02D2D" w:rsidRDefault="00A02D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2D2D" w:rsidRDefault="00A02D2D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>
      <w:rPr>
        <w:sz w:val="20"/>
        <w:szCs w:val="20"/>
      </w:rPr>
      <w:t>Příloha č.</w:t>
    </w:r>
    <w:r w:rsidR="00563EAC">
      <w:rPr>
        <w:sz w:val="20"/>
        <w:szCs w:val="20"/>
      </w:rPr>
      <w:t>4</w:t>
    </w:r>
    <w:r>
      <w:rPr>
        <w:sz w:val="72"/>
        <w:szCs w:val="64"/>
      </w:rPr>
      <w:tab/>
    </w:r>
  </w:p>
  <w:p w:rsidR="00A02D2D" w:rsidRPr="00EE2E87" w:rsidRDefault="00A02D2D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4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7"/>
  </w:num>
  <w:num w:numId="4">
    <w:abstractNumId w:val="11"/>
  </w:num>
  <w:num w:numId="5">
    <w:abstractNumId w:val="19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5"/>
  </w:num>
  <w:num w:numId="11">
    <w:abstractNumId w:val="14"/>
  </w:num>
  <w:num w:numId="12">
    <w:abstractNumId w:val="10"/>
  </w:num>
  <w:num w:numId="13">
    <w:abstractNumId w:val="12"/>
  </w:num>
  <w:num w:numId="14">
    <w:abstractNumId w:val="13"/>
  </w:num>
  <w:num w:numId="15">
    <w:abstractNumId w:val="9"/>
  </w:num>
  <w:num w:numId="16">
    <w:abstractNumId w:val="18"/>
  </w:num>
  <w:num w:numId="17">
    <w:abstractNumId w:val="3"/>
  </w:num>
  <w:num w:numId="18">
    <w:abstractNumId w:val="20"/>
  </w:num>
  <w:num w:numId="19">
    <w:abstractNumId w:val="16"/>
  </w:num>
  <w:num w:numId="20">
    <w:abstractNumId w:val="8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1395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47B0"/>
    <w:rsid w:val="000A7CC4"/>
    <w:rsid w:val="000B175A"/>
    <w:rsid w:val="000B2D9B"/>
    <w:rsid w:val="000C0446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4FFB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5876"/>
    <w:rsid w:val="002705F4"/>
    <w:rsid w:val="00274865"/>
    <w:rsid w:val="00275CA5"/>
    <w:rsid w:val="00276C09"/>
    <w:rsid w:val="00282C12"/>
    <w:rsid w:val="00295E0E"/>
    <w:rsid w:val="002A7FC5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342A8"/>
    <w:rsid w:val="00336391"/>
    <w:rsid w:val="003400E9"/>
    <w:rsid w:val="00341FA6"/>
    <w:rsid w:val="00342198"/>
    <w:rsid w:val="003442AC"/>
    <w:rsid w:val="00345FDD"/>
    <w:rsid w:val="00347BD4"/>
    <w:rsid w:val="00363B43"/>
    <w:rsid w:val="00372804"/>
    <w:rsid w:val="00376194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C7735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2570F"/>
    <w:rsid w:val="00533B21"/>
    <w:rsid w:val="0053458F"/>
    <w:rsid w:val="00534B13"/>
    <w:rsid w:val="00540E94"/>
    <w:rsid w:val="00542B8F"/>
    <w:rsid w:val="0054481F"/>
    <w:rsid w:val="00547F77"/>
    <w:rsid w:val="00560857"/>
    <w:rsid w:val="0056175A"/>
    <w:rsid w:val="00563EAC"/>
    <w:rsid w:val="00566F41"/>
    <w:rsid w:val="005754FD"/>
    <w:rsid w:val="00580ACB"/>
    <w:rsid w:val="0058470E"/>
    <w:rsid w:val="005904E9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1E89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810"/>
    <w:rsid w:val="00722EFF"/>
    <w:rsid w:val="00725F24"/>
    <w:rsid w:val="00726B71"/>
    <w:rsid w:val="00727432"/>
    <w:rsid w:val="00733542"/>
    <w:rsid w:val="00761F98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47F"/>
    <w:rsid w:val="007E3FF5"/>
    <w:rsid w:val="007E4567"/>
    <w:rsid w:val="007E69E4"/>
    <w:rsid w:val="007F388A"/>
    <w:rsid w:val="007F5506"/>
    <w:rsid w:val="00800C57"/>
    <w:rsid w:val="00806336"/>
    <w:rsid w:val="00811A79"/>
    <w:rsid w:val="00823AD6"/>
    <w:rsid w:val="00835217"/>
    <w:rsid w:val="008453AE"/>
    <w:rsid w:val="0084654B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376CD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0973"/>
    <w:rsid w:val="0098453F"/>
    <w:rsid w:val="00991F8B"/>
    <w:rsid w:val="009A112B"/>
    <w:rsid w:val="009A2E29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2D2D"/>
    <w:rsid w:val="00A04745"/>
    <w:rsid w:val="00A078F0"/>
    <w:rsid w:val="00A07F70"/>
    <w:rsid w:val="00A12F3D"/>
    <w:rsid w:val="00A16A0A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6AF3"/>
    <w:rsid w:val="00AB71EA"/>
    <w:rsid w:val="00AC08EE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BEE"/>
    <w:rsid w:val="00C276A3"/>
    <w:rsid w:val="00C312D8"/>
    <w:rsid w:val="00C32C3F"/>
    <w:rsid w:val="00C3386E"/>
    <w:rsid w:val="00C34299"/>
    <w:rsid w:val="00C35110"/>
    <w:rsid w:val="00C40555"/>
    <w:rsid w:val="00C4598E"/>
    <w:rsid w:val="00C53EEA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55E14"/>
    <w:rsid w:val="00D6347C"/>
    <w:rsid w:val="00D85FE3"/>
    <w:rsid w:val="00D8610A"/>
    <w:rsid w:val="00D86584"/>
    <w:rsid w:val="00D86A99"/>
    <w:rsid w:val="00DA2F6A"/>
    <w:rsid w:val="00DB20D9"/>
    <w:rsid w:val="00DC54DD"/>
    <w:rsid w:val="00DC6DB4"/>
    <w:rsid w:val="00DD3F06"/>
    <w:rsid w:val="00DD7AC0"/>
    <w:rsid w:val="00DE274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4A7C"/>
    <w:rsid w:val="00E96979"/>
    <w:rsid w:val="00E96A33"/>
    <w:rsid w:val="00E97694"/>
    <w:rsid w:val="00EA04FD"/>
    <w:rsid w:val="00EA1D24"/>
    <w:rsid w:val="00EA3A90"/>
    <w:rsid w:val="00EB31EF"/>
    <w:rsid w:val="00EB6F20"/>
    <w:rsid w:val="00EC234B"/>
    <w:rsid w:val="00EC67FC"/>
    <w:rsid w:val="00EC6B43"/>
    <w:rsid w:val="00ED416F"/>
    <w:rsid w:val="00EE2E87"/>
    <w:rsid w:val="00EE605D"/>
    <w:rsid w:val="00EF4A27"/>
    <w:rsid w:val="00F014E4"/>
    <w:rsid w:val="00F017F4"/>
    <w:rsid w:val="00F07405"/>
    <w:rsid w:val="00F11013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622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1BE7393"/>
  <w15:docId w15:val="{1C1A363D-9026-4673-A9A6-FE08A287F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62BB6E-89B4-418C-9155-4419BCD90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3</cp:revision>
  <cp:lastPrinted>2016-05-06T05:52:00Z</cp:lastPrinted>
  <dcterms:created xsi:type="dcterms:W3CDTF">2019-03-01T09:57:00Z</dcterms:created>
  <dcterms:modified xsi:type="dcterms:W3CDTF">2019-03-04T08:03:00Z</dcterms:modified>
</cp:coreProperties>
</file>